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C08" w:rsidRDefault="00EC0C2C">
      <w:pPr>
        <w:widowControl w:val="0"/>
        <w:suppressLineNumbers/>
        <w:jc w:val="both"/>
        <w:rPr>
          <w:b/>
          <w:bCs/>
          <w:sz w:val="32"/>
          <w:szCs w:val="32"/>
          <w:lang w:val="sk-SK"/>
        </w:rPr>
      </w:pPr>
      <w:r>
        <w:rPr>
          <w:lang w:val="sk-SK"/>
        </w:rPr>
        <w:t xml:space="preserve"> </w:t>
      </w:r>
      <w:r w:rsidR="008B4FF6">
        <w:rPr>
          <w:lang w:val="sk-SK"/>
        </w:rPr>
        <w:t xml:space="preserve">                                                    </w:t>
      </w:r>
      <w:r w:rsidR="00B045AC">
        <w:rPr>
          <w:lang w:val="sk-SK"/>
        </w:rPr>
        <w:tab/>
      </w:r>
      <w:r w:rsidR="00987C31">
        <w:rPr>
          <w:b/>
          <w:bCs/>
          <w:sz w:val="32"/>
          <w:szCs w:val="32"/>
          <w:lang w:val="sk-SK"/>
        </w:rPr>
        <w:t>SKLADBA OBJEKTU</w:t>
      </w:r>
    </w:p>
    <w:p w:rsidR="00B045AC" w:rsidRDefault="00B045AC">
      <w:pPr>
        <w:widowControl w:val="0"/>
        <w:suppressLineNumbers/>
        <w:jc w:val="both"/>
        <w:rPr>
          <w:b/>
          <w:bCs/>
          <w:sz w:val="32"/>
          <w:szCs w:val="32"/>
          <w:lang w:val="sk-SK"/>
        </w:rPr>
      </w:pPr>
    </w:p>
    <w:p w:rsidR="008B4FF6" w:rsidRPr="00EE36D1" w:rsidRDefault="008B4FF6" w:rsidP="0041077D">
      <w:pPr>
        <w:autoSpaceDE w:val="0"/>
        <w:autoSpaceDN w:val="0"/>
        <w:adjustRightInd w:val="0"/>
        <w:rPr>
          <w:sz w:val="22"/>
          <w:lang w:val="sk-SK"/>
        </w:rPr>
      </w:pPr>
    </w:p>
    <w:p w:rsidR="0041077D" w:rsidRPr="00EE36D1" w:rsidRDefault="008B4FF6" w:rsidP="0041077D">
      <w:pPr>
        <w:autoSpaceDE w:val="0"/>
        <w:autoSpaceDN w:val="0"/>
        <w:adjustRightInd w:val="0"/>
        <w:rPr>
          <w:b/>
          <w:sz w:val="22"/>
          <w:lang w:val="sk-SK"/>
        </w:rPr>
      </w:pPr>
      <w:r w:rsidRPr="00EE36D1">
        <w:rPr>
          <w:sz w:val="22"/>
          <w:lang w:val="sk-SK"/>
        </w:rPr>
        <w:t xml:space="preserve"> </w:t>
      </w:r>
      <w:r w:rsidR="0041077D" w:rsidRPr="00EE36D1">
        <w:rPr>
          <w:b/>
          <w:sz w:val="22"/>
          <w:lang w:val="sk-SK"/>
        </w:rPr>
        <w:t xml:space="preserve">SO 01 </w:t>
      </w:r>
      <w:r w:rsidRPr="00EE36D1">
        <w:rPr>
          <w:b/>
          <w:sz w:val="22"/>
          <w:lang w:val="sk-SK"/>
        </w:rPr>
        <w:t>REKONŠTRUKCIA CESTY</w:t>
      </w:r>
    </w:p>
    <w:p w:rsidR="00D44797" w:rsidRPr="00EE36D1" w:rsidRDefault="00D44797" w:rsidP="00D44797">
      <w:pPr>
        <w:autoSpaceDE w:val="0"/>
        <w:autoSpaceDN w:val="0"/>
        <w:adjustRightInd w:val="0"/>
        <w:rPr>
          <w:bCs/>
          <w:sz w:val="22"/>
          <w:lang w:val="sk-SK"/>
        </w:rPr>
      </w:pPr>
    </w:p>
    <w:p w:rsidR="00B045AC" w:rsidRPr="00EE36D1" w:rsidRDefault="00B045AC" w:rsidP="00D44797">
      <w:pPr>
        <w:autoSpaceDE w:val="0"/>
        <w:autoSpaceDN w:val="0"/>
        <w:adjustRightInd w:val="0"/>
        <w:rPr>
          <w:bCs/>
          <w:sz w:val="22"/>
          <w:lang w:val="sk-SK"/>
        </w:rPr>
      </w:pPr>
    </w:p>
    <w:p w:rsidR="00D44797" w:rsidRPr="00EE36D1" w:rsidRDefault="00D44797" w:rsidP="00D44797">
      <w:pPr>
        <w:autoSpaceDE w:val="0"/>
        <w:autoSpaceDN w:val="0"/>
        <w:adjustRightInd w:val="0"/>
        <w:rPr>
          <w:bCs/>
          <w:sz w:val="22"/>
          <w:lang w:val="sk-SK"/>
        </w:rPr>
      </w:pPr>
      <w:r w:rsidRPr="00EE36D1">
        <w:rPr>
          <w:bCs/>
          <w:sz w:val="22"/>
          <w:lang w:val="sk-SK"/>
        </w:rPr>
        <w:t>Textová časť:</w:t>
      </w:r>
    </w:p>
    <w:p w:rsidR="00D44797" w:rsidRPr="00EE36D1" w:rsidRDefault="00D44797" w:rsidP="00D44797">
      <w:pPr>
        <w:autoSpaceDE w:val="0"/>
        <w:autoSpaceDN w:val="0"/>
        <w:adjustRightInd w:val="0"/>
        <w:rPr>
          <w:bCs/>
          <w:sz w:val="22"/>
          <w:lang w:val="sk-SK"/>
        </w:rPr>
      </w:pPr>
    </w:p>
    <w:p w:rsidR="00D44797" w:rsidRPr="00EE36D1" w:rsidRDefault="00D44797" w:rsidP="00D44797">
      <w:pPr>
        <w:pStyle w:val="Odsekzoznamu"/>
        <w:numPr>
          <w:ilvl w:val="0"/>
          <w:numId w:val="13"/>
        </w:numPr>
        <w:autoSpaceDE w:val="0"/>
        <w:autoSpaceDN w:val="0"/>
        <w:adjustRightInd w:val="0"/>
        <w:rPr>
          <w:bCs/>
          <w:sz w:val="22"/>
          <w:lang w:val="sk-SK"/>
        </w:rPr>
      </w:pPr>
      <w:r w:rsidRPr="00EE36D1">
        <w:rPr>
          <w:bCs/>
          <w:sz w:val="22"/>
          <w:lang w:val="sk-SK"/>
        </w:rPr>
        <w:t>Technická správa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16 x A4</w:t>
      </w:r>
    </w:p>
    <w:p w:rsidR="00D44797" w:rsidRPr="00EE36D1" w:rsidRDefault="00D44797" w:rsidP="00D44797">
      <w:pPr>
        <w:autoSpaceDE w:val="0"/>
        <w:autoSpaceDN w:val="0"/>
        <w:adjustRightInd w:val="0"/>
        <w:rPr>
          <w:bCs/>
          <w:sz w:val="22"/>
          <w:lang w:val="sk-SK"/>
        </w:rPr>
      </w:pPr>
    </w:p>
    <w:p w:rsidR="00B045AC" w:rsidRPr="00EE36D1" w:rsidRDefault="00B045AC" w:rsidP="00D44797">
      <w:pPr>
        <w:autoSpaceDE w:val="0"/>
        <w:autoSpaceDN w:val="0"/>
        <w:adjustRightInd w:val="0"/>
        <w:rPr>
          <w:bCs/>
          <w:sz w:val="22"/>
          <w:lang w:val="sk-SK"/>
        </w:rPr>
      </w:pPr>
    </w:p>
    <w:p w:rsidR="00D44797" w:rsidRPr="00EE36D1" w:rsidRDefault="00D44797" w:rsidP="00D44797">
      <w:pPr>
        <w:autoSpaceDE w:val="0"/>
        <w:autoSpaceDN w:val="0"/>
        <w:adjustRightInd w:val="0"/>
        <w:rPr>
          <w:bCs/>
          <w:sz w:val="22"/>
          <w:lang w:val="sk-SK"/>
        </w:rPr>
      </w:pPr>
      <w:r w:rsidRPr="00EE36D1">
        <w:rPr>
          <w:bCs/>
          <w:sz w:val="22"/>
          <w:lang w:val="sk-SK"/>
        </w:rPr>
        <w:t>Výkresová časť:</w:t>
      </w:r>
    </w:p>
    <w:p w:rsidR="00D44797" w:rsidRPr="00EE36D1" w:rsidRDefault="00D44797" w:rsidP="00EE36D1">
      <w:p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</w:p>
    <w:p w:rsidR="00D44797" w:rsidRPr="00EE36D1" w:rsidRDefault="007B2E91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>
        <w:rPr>
          <w:bCs/>
          <w:sz w:val="22"/>
          <w:lang w:val="sk-SK"/>
        </w:rPr>
        <w:t xml:space="preserve">  </w:t>
      </w:r>
      <w:r w:rsidR="00D44797" w:rsidRPr="00EE36D1">
        <w:rPr>
          <w:bCs/>
          <w:sz w:val="22"/>
          <w:lang w:val="sk-SK"/>
        </w:rPr>
        <w:t xml:space="preserve">1 Situácia časť 1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>M 1:500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420 x 630</w:t>
      </w:r>
    </w:p>
    <w:p w:rsidR="00D44797" w:rsidRPr="00EE36D1" w:rsidRDefault="007B2E91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>
        <w:rPr>
          <w:bCs/>
          <w:sz w:val="22"/>
          <w:lang w:val="sk-SK"/>
        </w:rPr>
        <w:t xml:space="preserve">  </w:t>
      </w:r>
      <w:r w:rsidR="00D44797" w:rsidRPr="00EE36D1">
        <w:rPr>
          <w:bCs/>
          <w:sz w:val="22"/>
          <w:lang w:val="sk-SK"/>
        </w:rPr>
        <w:t xml:space="preserve">2 Situácia časť 2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>M 1:500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420 x 630</w:t>
      </w:r>
    </w:p>
    <w:p w:rsidR="00F94A14" w:rsidRPr="00EE36D1" w:rsidRDefault="007B2E91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>
        <w:rPr>
          <w:bCs/>
          <w:sz w:val="22"/>
          <w:lang w:val="sk-SK"/>
        </w:rPr>
        <w:t xml:space="preserve">  </w:t>
      </w:r>
      <w:r w:rsidR="00D44797" w:rsidRPr="00EE36D1">
        <w:rPr>
          <w:bCs/>
          <w:sz w:val="22"/>
          <w:lang w:val="sk-SK"/>
        </w:rPr>
        <w:t xml:space="preserve">3 Situácia časť 3 </w:t>
      </w:r>
      <w:r w:rsidR="00987C31" w:rsidRPr="00EE36D1">
        <w:rPr>
          <w:bCs/>
          <w:sz w:val="22"/>
          <w:lang w:val="sk-SK"/>
        </w:rPr>
        <w:t xml:space="preserve">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420 x 2000</w:t>
      </w:r>
      <w:r w:rsidR="00F94A14" w:rsidRPr="00EE36D1">
        <w:rPr>
          <w:bCs/>
          <w:sz w:val="22"/>
          <w:lang w:val="sk-SK"/>
        </w:rPr>
        <w:tab/>
      </w:r>
    </w:p>
    <w:p w:rsidR="00D44797" w:rsidRPr="00EE36D1" w:rsidRDefault="007B2E91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>
        <w:rPr>
          <w:bCs/>
          <w:sz w:val="22"/>
          <w:lang w:val="sk-SK"/>
        </w:rPr>
        <w:t xml:space="preserve">  </w:t>
      </w:r>
      <w:r w:rsidR="00D44797" w:rsidRPr="00EE36D1">
        <w:rPr>
          <w:bCs/>
          <w:sz w:val="22"/>
          <w:lang w:val="sk-SK"/>
        </w:rPr>
        <w:t>4 Situácia časť 4</w:t>
      </w:r>
      <w:r w:rsidR="00987C31" w:rsidRPr="00EE36D1">
        <w:rPr>
          <w:bCs/>
          <w:sz w:val="22"/>
          <w:lang w:val="sk-SK"/>
        </w:rPr>
        <w:t xml:space="preserve"> </w:t>
      </w:r>
      <w:r w:rsidR="00987C31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D44797" w:rsidRPr="00EE36D1">
        <w:rPr>
          <w:bCs/>
          <w:sz w:val="22"/>
          <w:lang w:val="sk-SK"/>
        </w:rPr>
        <w:t xml:space="preserve">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420 x 2000</w:t>
      </w:r>
    </w:p>
    <w:p w:rsidR="00D44797" w:rsidRPr="00EE36D1" w:rsidRDefault="007B2E91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>
        <w:rPr>
          <w:bCs/>
          <w:sz w:val="22"/>
          <w:lang w:val="sk-SK"/>
        </w:rPr>
        <w:t xml:space="preserve">  </w:t>
      </w:r>
      <w:r w:rsidR="00D44797" w:rsidRPr="00EE36D1">
        <w:rPr>
          <w:bCs/>
          <w:sz w:val="22"/>
          <w:lang w:val="sk-SK"/>
        </w:rPr>
        <w:t xml:space="preserve">5 Situácia časť 5 </w:t>
      </w:r>
      <w:r w:rsidR="00987C31" w:rsidRPr="00EE36D1">
        <w:rPr>
          <w:bCs/>
          <w:sz w:val="22"/>
          <w:lang w:val="sk-SK"/>
        </w:rPr>
        <w:t xml:space="preserve">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297 x 2000</w:t>
      </w:r>
    </w:p>
    <w:p w:rsidR="00987C31" w:rsidRPr="00EE36D1" w:rsidRDefault="007B2E91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>
        <w:rPr>
          <w:bCs/>
          <w:sz w:val="22"/>
          <w:lang w:val="sk-SK"/>
        </w:rPr>
        <w:t xml:space="preserve">  </w:t>
      </w:r>
      <w:r w:rsidR="00D44797" w:rsidRPr="00EE36D1">
        <w:rPr>
          <w:bCs/>
          <w:sz w:val="22"/>
          <w:lang w:val="sk-SK"/>
        </w:rPr>
        <w:t xml:space="preserve">6 Situácia časť 6 </w:t>
      </w:r>
      <w:r w:rsidR="00987C31" w:rsidRPr="00EE36D1">
        <w:rPr>
          <w:bCs/>
          <w:sz w:val="22"/>
          <w:lang w:val="sk-SK"/>
        </w:rPr>
        <w:t xml:space="preserve"> </w:t>
      </w:r>
      <w:r w:rsidR="00987C31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297 x 1500</w:t>
      </w:r>
    </w:p>
    <w:p w:rsidR="00D44797" w:rsidRPr="00EE36D1" w:rsidRDefault="007B2E91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>
        <w:rPr>
          <w:bCs/>
          <w:sz w:val="22"/>
          <w:lang w:val="sk-SK"/>
        </w:rPr>
        <w:t xml:space="preserve">  </w:t>
      </w:r>
      <w:r w:rsidR="00D44797" w:rsidRPr="00EE36D1">
        <w:rPr>
          <w:bCs/>
          <w:sz w:val="22"/>
          <w:lang w:val="sk-SK"/>
        </w:rPr>
        <w:t>7 Situácia časť 7</w:t>
      </w:r>
      <w:r w:rsidR="00987C31" w:rsidRPr="00EE36D1">
        <w:rPr>
          <w:bCs/>
          <w:sz w:val="22"/>
          <w:lang w:val="sk-SK"/>
        </w:rPr>
        <w:t xml:space="preserve">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D44797" w:rsidRPr="00EE36D1">
        <w:rPr>
          <w:bCs/>
          <w:sz w:val="22"/>
          <w:lang w:val="sk-SK"/>
        </w:rPr>
        <w:t xml:space="preserve">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297 x 2000</w:t>
      </w:r>
    </w:p>
    <w:p w:rsidR="00D44797" w:rsidRPr="00EE36D1" w:rsidRDefault="007B2E91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>
        <w:rPr>
          <w:bCs/>
          <w:sz w:val="22"/>
          <w:lang w:val="sk-SK"/>
        </w:rPr>
        <w:t xml:space="preserve">  </w:t>
      </w:r>
      <w:r w:rsidR="00D44797" w:rsidRPr="00EE36D1">
        <w:rPr>
          <w:bCs/>
          <w:sz w:val="22"/>
          <w:lang w:val="sk-SK"/>
        </w:rPr>
        <w:t>8 Situácia časť 8</w:t>
      </w:r>
      <w:r w:rsidR="00987C31" w:rsidRPr="00EE36D1">
        <w:rPr>
          <w:bCs/>
          <w:sz w:val="22"/>
          <w:lang w:val="sk-SK"/>
        </w:rPr>
        <w:t xml:space="preserve">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D44797" w:rsidRPr="00EE36D1">
        <w:rPr>
          <w:bCs/>
          <w:sz w:val="22"/>
          <w:lang w:val="sk-SK"/>
        </w:rPr>
        <w:t xml:space="preserve">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297 x 2000</w:t>
      </w:r>
      <w:r w:rsidR="00F94A14" w:rsidRPr="00EE36D1">
        <w:rPr>
          <w:bCs/>
          <w:sz w:val="22"/>
          <w:lang w:val="sk-SK"/>
        </w:rPr>
        <w:tab/>
      </w:r>
    </w:p>
    <w:p w:rsidR="00D44797" w:rsidRPr="00EE36D1" w:rsidRDefault="007B2E91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>
        <w:rPr>
          <w:bCs/>
          <w:sz w:val="22"/>
          <w:lang w:val="sk-SK"/>
        </w:rPr>
        <w:t xml:space="preserve">  </w:t>
      </w:r>
      <w:r w:rsidR="00D44797" w:rsidRPr="00EE36D1">
        <w:rPr>
          <w:bCs/>
          <w:sz w:val="22"/>
          <w:lang w:val="sk-SK"/>
        </w:rPr>
        <w:t xml:space="preserve">9 Situácia časť 9 </w:t>
      </w:r>
      <w:r w:rsidR="00987C31" w:rsidRPr="00EE36D1">
        <w:rPr>
          <w:bCs/>
          <w:sz w:val="22"/>
          <w:lang w:val="sk-SK"/>
        </w:rPr>
        <w:t xml:space="preserve">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297 x 1680</w:t>
      </w:r>
    </w:p>
    <w:p w:rsidR="00987C31" w:rsidRPr="00EE36D1" w:rsidRDefault="00D44797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 w:rsidRPr="00EE36D1">
        <w:rPr>
          <w:bCs/>
          <w:sz w:val="22"/>
          <w:lang w:val="sk-SK"/>
        </w:rPr>
        <w:t xml:space="preserve">10 Situácia časť 10 </w:t>
      </w:r>
      <w:r w:rsidR="00987C31" w:rsidRPr="00EE36D1">
        <w:rPr>
          <w:bCs/>
          <w:sz w:val="22"/>
          <w:lang w:val="sk-SK"/>
        </w:rPr>
        <w:t xml:space="preserve">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420 x 2000</w:t>
      </w:r>
    </w:p>
    <w:p w:rsidR="00D44797" w:rsidRPr="00EE36D1" w:rsidRDefault="00D44797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 w:rsidRPr="00EE36D1">
        <w:rPr>
          <w:bCs/>
          <w:sz w:val="22"/>
          <w:lang w:val="sk-SK"/>
        </w:rPr>
        <w:t>11 Situácia časť 11</w:t>
      </w:r>
      <w:r w:rsidR="00987C31" w:rsidRPr="00EE36D1">
        <w:rPr>
          <w:bCs/>
          <w:sz w:val="22"/>
          <w:lang w:val="sk-SK"/>
        </w:rPr>
        <w:t xml:space="preserve"> 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420 x 2000</w:t>
      </w:r>
    </w:p>
    <w:p w:rsidR="00D44797" w:rsidRPr="00EE36D1" w:rsidRDefault="00D44797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 w:rsidRPr="00EE36D1">
        <w:rPr>
          <w:bCs/>
          <w:sz w:val="22"/>
          <w:lang w:val="sk-SK"/>
        </w:rPr>
        <w:t>12 Situácia časť 12</w:t>
      </w:r>
      <w:r w:rsidR="00987C31" w:rsidRPr="00EE36D1">
        <w:rPr>
          <w:bCs/>
          <w:sz w:val="22"/>
          <w:lang w:val="sk-SK"/>
        </w:rPr>
        <w:t xml:space="preserve"> 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297 x 1680</w:t>
      </w:r>
    </w:p>
    <w:p w:rsidR="00D44797" w:rsidRPr="00EE36D1" w:rsidRDefault="00D44797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 w:rsidRPr="00EE36D1">
        <w:rPr>
          <w:bCs/>
          <w:sz w:val="22"/>
          <w:lang w:val="sk-SK"/>
        </w:rPr>
        <w:t>13 Situácia časť 13</w:t>
      </w:r>
      <w:r w:rsidR="00987C31" w:rsidRPr="00EE36D1">
        <w:rPr>
          <w:bCs/>
          <w:sz w:val="22"/>
          <w:lang w:val="sk-SK"/>
        </w:rPr>
        <w:t xml:space="preserve">  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  <w:t>M 1:500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297 x 1680</w:t>
      </w:r>
    </w:p>
    <w:p w:rsidR="00D44797" w:rsidRPr="00EE36D1" w:rsidRDefault="00D44797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 w:rsidRPr="00EE36D1">
        <w:rPr>
          <w:bCs/>
          <w:sz w:val="22"/>
          <w:lang w:val="sk-SK"/>
        </w:rPr>
        <w:t>14 Vzorové priečne rezy 01</w:t>
      </w:r>
      <w:r w:rsidR="00987C31" w:rsidRPr="00EE36D1">
        <w:rPr>
          <w:bCs/>
          <w:sz w:val="22"/>
          <w:lang w:val="sk-SK"/>
        </w:rPr>
        <w:t xml:space="preserve">  </w:t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</w:r>
      <w:r w:rsid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>M 1:50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600 x 1680</w:t>
      </w:r>
      <w:bookmarkStart w:id="0" w:name="_GoBack"/>
      <w:bookmarkEnd w:id="0"/>
    </w:p>
    <w:p w:rsidR="00D44797" w:rsidRPr="00EE36D1" w:rsidRDefault="00D44797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 w:rsidRPr="00EE36D1">
        <w:rPr>
          <w:bCs/>
          <w:sz w:val="22"/>
          <w:lang w:val="sk-SK"/>
        </w:rPr>
        <w:t>15 Vzorové priečne rezy 02</w:t>
      </w:r>
      <w:r w:rsidR="00987C31" w:rsidRPr="00EE36D1">
        <w:rPr>
          <w:bCs/>
          <w:sz w:val="22"/>
          <w:lang w:val="sk-SK"/>
        </w:rPr>
        <w:t xml:space="preserve">  </w:t>
      </w:r>
      <w:r w:rsidR="00F94A14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</w:r>
      <w:r w:rsid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>M 1:50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600 x 1470</w:t>
      </w:r>
    </w:p>
    <w:p w:rsidR="00D44797" w:rsidRPr="00EE36D1" w:rsidRDefault="00D44797" w:rsidP="00EE36D1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bCs/>
          <w:sz w:val="22"/>
          <w:lang w:val="sk-SK"/>
        </w:rPr>
      </w:pPr>
      <w:r w:rsidRPr="00EE36D1">
        <w:rPr>
          <w:bCs/>
          <w:sz w:val="22"/>
          <w:lang w:val="sk-SK"/>
        </w:rPr>
        <w:t>16 Vzorové priečne rezy 03</w:t>
      </w:r>
      <w:r w:rsidR="00987C31" w:rsidRPr="00EE36D1">
        <w:rPr>
          <w:bCs/>
          <w:sz w:val="22"/>
          <w:lang w:val="sk-SK"/>
        </w:rPr>
        <w:t xml:space="preserve">  </w:t>
      </w:r>
      <w:r w:rsidR="00987C31" w:rsidRP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ab/>
      </w:r>
      <w:r w:rsidR="00EE36D1">
        <w:rPr>
          <w:bCs/>
          <w:sz w:val="22"/>
          <w:lang w:val="sk-SK"/>
        </w:rPr>
        <w:tab/>
      </w:r>
      <w:r w:rsidR="00987C31" w:rsidRPr="00EE36D1">
        <w:rPr>
          <w:bCs/>
          <w:sz w:val="22"/>
          <w:lang w:val="sk-SK"/>
        </w:rPr>
        <w:t>M 1:50</w:t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</w:r>
      <w:r w:rsidR="00F94A14" w:rsidRPr="00EE36D1">
        <w:rPr>
          <w:bCs/>
          <w:sz w:val="22"/>
          <w:lang w:val="sk-SK"/>
        </w:rPr>
        <w:tab/>
        <w:t>600 x 840</w:t>
      </w:r>
    </w:p>
    <w:p w:rsidR="00D44797" w:rsidRPr="00D44797" w:rsidRDefault="00D44797" w:rsidP="00D44797">
      <w:pPr>
        <w:autoSpaceDE w:val="0"/>
        <w:autoSpaceDN w:val="0"/>
        <w:adjustRightInd w:val="0"/>
        <w:ind w:left="360"/>
        <w:rPr>
          <w:bCs/>
          <w:color w:val="00B050"/>
          <w:lang w:val="sk-SK"/>
        </w:rPr>
      </w:pPr>
    </w:p>
    <w:sectPr w:rsidR="00D44797" w:rsidRPr="00D44797" w:rsidSect="008B4FF6">
      <w:footerReference w:type="even" r:id="rId7"/>
      <w:pgSz w:w="11906" w:h="16838"/>
      <w:pgMar w:top="720" w:right="720" w:bottom="720" w:left="720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C5" w:rsidRDefault="00F01DC5">
      <w:r>
        <w:separator/>
      </w:r>
    </w:p>
  </w:endnote>
  <w:endnote w:type="continuationSeparator" w:id="0">
    <w:p w:rsidR="00F01DC5" w:rsidRDefault="00F0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00" w:firstRow="0" w:lastRow="0" w:firstColumn="0" w:lastColumn="0" w:noHBand="0" w:noVBand="0"/>
    </w:tblPr>
    <w:tblGrid>
      <w:gridCol w:w="9180"/>
    </w:tblGrid>
    <w:tr w:rsidR="002D540A">
      <w:trPr>
        <w:trHeight w:val="360"/>
      </w:trPr>
      <w:tc>
        <w:tcPr>
          <w:tcW w:w="9180" w:type="dxa"/>
          <w:tcBorders>
            <w:top w:val="single" w:sz="4" w:space="0" w:color="808080"/>
          </w:tcBorders>
          <w:shd w:val="clear" w:color="auto" w:fill="auto"/>
        </w:tcPr>
        <w:tbl>
          <w:tblPr>
            <w:tblW w:w="0" w:type="auto"/>
            <w:tblLook w:val="0000" w:firstRow="0" w:lastRow="0" w:firstColumn="0" w:lastColumn="0" w:noHBand="0" w:noVBand="0"/>
          </w:tblPr>
          <w:tblGrid>
            <w:gridCol w:w="8578"/>
            <w:gridCol w:w="386"/>
          </w:tblGrid>
          <w:tr w:rsidR="002D540A">
            <w:trPr>
              <w:trHeight w:val="360"/>
            </w:trPr>
            <w:tc>
              <w:tcPr>
                <w:tcW w:w="9180" w:type="dxa"/>
                <w:tcBorders>
                  <w:top w:val="single" w:sz="4" w:space="0" w:color="808080"/>
                </w:tcBorders>
                <w:shd w:val="clear" w:color="auto" w:fill="auto"/>
              </w:tcPr>
              <w:p w:rsidR="002D540A" w:rsidRDefault="002D540A">
                <w:pPr>
                  <w:pStyle w:val="Pta"/>
                  <w:jc w:val="right"/>
                </w:pPr>
                <w:r>
                  <w:t>Sprievodná správa</w:t>
                </w:r>
              </w:p>
            </w:tc>
            <w:tc>
              <w:tcPr>
                <w:tcW w:w="390" w:type="dxa"/>
                <w:tcBorders>
                  <w:top w:val="single" w:sz="4" w:space="0" w:color="808080"/>
                </w:tcBorders>
                <w:shd w:val="clear" w:color="auto" w:fill="8064A2"/>
              </w:tcPr>
              <w:p w:rsidR="002D540A" w:rsidRDefault="000D1321">
                <w:pPr>
                  <w:pStyle w:val="Pta"/>
                  <w:jc w:val="right"/>
                </w:pPr>
                <w:r>
                  <w:fldChar w:fldCharType="begin"/>
                </w:r>
                <w:r w:rsidR="002D540A">
                  <w:instrText xml:space="preserve"> PAGE </w:instrText>
                </w:r>
                <w:r>
                  <w:fldChar w:fldCharType="separate"/>
                </w:r>
                <w:r w:rsidR="00151583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c>
          </w:tr>
        </w:tbl>
        <w:p w:rsidR="002D540A" w:rsidRDefault="002D540A">
          <w:pPr>
            <w:suppressAutoHyphens w:val="0"/>
            <w:rPr>
              <w:sz w:val="20"/>
              <w:szCs w:val="20"/>
              <w:lang w:val="sk-SK" w:eastAsia="sk-SK"/>
            </w:rPr>
          </w:pPr>
        </w:p>
      </w:tc>
    </w:tr>
  </w:tbl>
  <w:p w:rsidR="002D540A" w:rsidRDefault="002D54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C5" w:rsidRDefault="00F01DC5">
      <w:r>
        <w:separator/>
      </w:r>
    </w:p>
  </w:footnote>
  <w:footnote w:type="continuationSeparator" w:id="0">
    <w:p w:rsidR="00F01DC5" w:rsidRDefault="00F0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  <w:lang w:val="sk-SK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k-SK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lang w:val="sk-SK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sk-SK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sk-SK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C65F58"/>
    <w:multiLevelType w:val="hybridMultilevel"/>
    <w:tmpl w:val="34224826"/>
    <w:lvl w:ilvl="0" w:tplc="93FE16E2">
      <w:start w:val="1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6C0CAB"/>
    <w:multiLevelType w:val="hybridMultilevel"/>
    <w:tmpl w:val="F35A4C52"/>
    <w:lvl w:ilvl="0" w:tplc="0B4E30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E22D0"/>
    <w:multiLevelType w:val="hybridMultilevel"/>
    <w:tmpl w:val="9FC6F40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D46AF3"/>
    <w:multiLevelType w:val="hybridMultilevel"/>
    <w:tmpl w:val="F58A7816"/>
    <w:lvl w:ilvl="0" w:tplc="D8445616">
      <w:start w:val="1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912151C"/>
    <w:multiLevelType w:val="hybridMultilevel"/>
    <w:tmpl w:val="F6F0166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97AA5"/>
    <w:multiLevelType w:val="hybridMultilevel"/>
    <w:tmpl w:val="BAB2D832"/>
    <w:lvl w:ilvl="0" w:tplc="B9DE2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17662F"/>
    <w:multiLevelType w:val="hybridMultilevel"/>
    <w:tmpl w:val="49B2B406"/>
    <w:lvl w:ilvl="0" w:tplc="A18C21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10"/>
  </w:num>
  <w:num w:numId="10">
    <w:abstractNumId w:val="6"/>
  </w:num>
  <w:num w:numId="11">
    <w:abstractNumId w:val="9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9CA"/>
    <w:rsid w:val="00003182"/>
    <w:rsid w:val="000D1321"/>
    <w:rsid w:val="000E3B58"/>
    <w:rsid w:val="000F0AFA"/>
    <w:rsid w:val="00101DC9"/>
    <w:rsid w:val="00143CFC"/>
    <w:rsid w:val="001456CD"/>
    <w:rsid w:val="00151583"/>
    <w:rsid w:val="00171FE5"/>
    <w:rsid w:val="001E6E07"/>
    <w:rsid w:val="002543C6"/>
    <w:rsid w:val="00271173"/>
    <w:rsid w:val="002B2002"/>
    <w:rsid w:val="002D058B"/>
    <w:rsid w:val="002D540A"/>
    <w:rsid w:val="00342EED"/>
    <w:rsid w:val="00347D6E"/>
    <w:rsid w:val="00362783"/>
    <w:rsid w:val="00373316"/>
    <w:rsid w:val="00387D50"/>
    <w:rsid w:val="003A0A6B"/>
    <w:rsid w:val="0041077D"/>
    <w:rsid w:val="0042529C"/>
    <w:rsid w:val="004309CA"/>
    <w:rsid w:val="00476026"/>
    <w:rsid w:val="00491FA6"/>
    <w:rsid w:val="004B26B3"/>
    <w:rsid w:val="004C02D1"/>
    <w:rsid w:val="004C0A78"/>
    <w:rsid w:val="004D09D9"/>
    <w:rsid w:val="004F63B9"/>
    <w:rsid w:val="0054344E"/>
    <w:rsid w:val="0055087F"/>
    <w:rsid w:val="00597F1A"/>
    <w:rsid w:val="005B0A15"/>
    <w:rsid w:val="005E69A9"/>
    <w:rsid w:val="00612CDB"/>
    <w:rsid w:val="00645D0E"/>
    <w:rsid w:val="00646991"/>
    <w:rsid w:val="006D3436"/>
    <w:rsid w:val="006F314F"/>
    <w:rsid w:val="00740D09"/>
    <w:rsid w:val="00746EBB"/>
    <w:rsid w:val="007B2E91"/>
    <w:rsid w:val="007D290F"/>
    <w:rsid w:val="008008C1"/>
    <w:rsid w:val="00850102"/>
    <w:rsid w:val="008B4FF6"/>
    <w:rsid w:val="008F5A0F"/>
    <w:rsid w:val="009134C7"/>
    <w:rsid w:val="0093208E"/>
    <w:rsid w:val="00942B4A"/>
    <w:rsid w:val="00987C31"/>
    <w:rsid w:val="00990570"/>
    <w:rsid w:val="009D36D2"/>
    <w:rsid w:val="00A10FD2"/>
    <w:rsid w:val="00A37CAE"/>
    <w:rsid w:val="00AA071A"/>
    <w:rsid w:val="00AE32A5"/>
    <w:rsid w:val="00B00AD2"/>
    <w:rsid w:val="00B045AC"/>
    <w:rsid w:val="00B05E8F"/>
    <w:rsid w:val="00B1070A"/>
    <w:rsid w:val="00B262AC"/>
    <w:rsid w:val="00B84823"/>
    <w:rsid w:val="00BB08DE"/>
    <w:rsid w:val="00BD4B9C"/>
    <w:rsid w:val="00BF27EC"/>
    <w:rsid w:val="00C11C08"/>
    <w:rsid w:val="00C8575B"/>
    <w:rsid w:val="00CA7216"/>
    <w:rsid w:val="00D44797"/>
    <w:rsid w:val="00D601D5"/>
    <w:rsid w:val="00D75D65"/>
    <w:rsid w:val="00DD450D"/>
    <w:rsid w:val="00DE5F9C"/>
    <w:rsid w:val="00EC0C2C"/>
    <w:rsid w:val="00ED1817"/>
    <w:rsid w:val="00EE36D1"/>
    <w:rsid w:val="00F01DC5"/>
    <w:rsid w:val="00F833D3"/>
    <w:rsid w:val="00F948BA"/>
    <w:rsid w:val="00F9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66D475"/>
  <w15:docId w15:val="{59636A71-B7BC-433D-8279-60D8CFDF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071A"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rsid w:val="00AA071A"/>
    <w:pPr>
      <w:keepNext/>
      <w:widowControl w:val="0"/>
      <w:numPr>
        <w:numId w:val="1"/>
      </w:numPr>
      <w:suppressLineNumbers/>
      <w:jc w:val="both"/>
      <w:outlineLvl w:val="0"/>
    </w:pPr>
    <w:rPr>
      <w:rFonts w:eastAsia="Arial Unicode MS"/>
      <w:b/>
      <w:iCs/>
      <w:lang w:val="sk-SK"/>
    </w:rPr>
  </w:style>
  <w:style w:type="paragraph" w:styleId="Nadpis2">
    <w:name w:val="heading 2"/>
    <w:basedOn w:val="Normlny"/>
    <w:next w:val="Normlny"/>
    <w:qFormat/>
    <w:rsid w:val="00AA071A"/>
    <w:pPr>
      <w:keepNext/>
      <w:widowControl w:val="0"/>
      <w:numPr>
        <w:ilvl w:val="1"/>
        <w:numId w:val="1"/>
      </w:numPr>
      <w:suppressLineNumbers/>
      <w:outlineLvl w:val="1"/>
    </w:pPr>
    <w:rPr>
      <w:rFonts w:eastAsia="Arial Unicode MS"/>
      <w:b/>
      <w:bCs/>
      <w:iCs/>
      <w:sz w:val="40"/>
      <w:lang w:val="sk-SK"/>
    </w:rPr>
  </w:style>
  <w:style w:type="paragraph" w:styleId="Nadpis3">
    <w:name w:val="heading 3"/>
    <w:basedOn w:val="Normlny"/>
    <w:next w:val="Normlny"/>
    <w:qFormat/>
    <w:rsid w:val="00AA071A"/>
    <w:pPr>
      <w:keepNext/>
      <w:widowControl w:val="0"/>
      <w:numPr>
        <w:ilvl w:val="2"/>
        <w:numId w:val="1"/>
      </w:numPr>
      <w:suppressLineNumbers/>
      <w:outlineLvl w:val="2"/>
    </w:pPr>
    <w:rPr>
      <w:i/>
      <w:lang w:val="sk-SK"/>
    </w:rPr>
  </w:style>
  <w:style w:type="paragraph" w:styleId="Nadpis4">
    <w:name w:val="heading 4"/>
    <w:basedOn w:val="Normlny"/>
    <w:next w:val="Normlny"/>
    <w:qFormat/>
    <w:rsid w:val="00AA071A"/>
    <w:pPr>
      <w:keepNext/>
      <w:widowControl w:val="0"/>
      <w:numPr>
        <w:ilvl w:val="3"/>
        <w:numId w:val="1"/>
      </w:numPr>
      <w:jc w:val="both"/>
      <w:outlineLvl w:val="3"/>
    </w:pPr>
    <w:rPr>
      <w:i/>
      <w:color w:val="339966"/>
      <w:lang w:val="sk-SK"/>
    </w:rPr>
  </w:style>
  <w:style w:type="paragraph" w:styleId="Nadpis5">
    <w:name w:val="heading 5"/>
    <w:basedOn w:val="Normlny"/>
    <w:next w:val="Normlny"/>
    <w:qFormat/>
    <w:rsid w:val="00AA071A"/>
    <w:pPr>
      <w:keepNext/>
      <w:widowControl w:val="0"/>
      <w:numPr>
        <w:ilvl w:val="4"/>
        <w:numId w:val="1"/>
      </w:numPr>
      <w:suppressLineNumbers/>
      <w:jc w:val="both"/>
      <w:outlineLvl w:val="4"/>
    </w:pPr>
    <w:rPr>
      <w:bCs/>
      <w:i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AA071A"/>
  </w:style>
  <w:style w:type="character" w:customStyle="1" w:styleId="WW8Num2z0">
    <w:name w:val="WW8Num2z0"/>
    <w:rsid w:val="00AA071A"/>
    <w:rPr>
      <w:rFonts w:hint="default"/>
    </w:rPr>
  </w:style>
  <w:style w:type="character" w:customStyle="1" w:styleId="WW8Num2z1">
    <w:name w:val="WW8Num2z1"/>
    <w:rsid w:val="00AA071A"/>
  </w:style>
  <w:style w:type="character" w:customStyle="1" w:styleId="WW8Num2z2">
    <w:name w:val="WW8Num2z2"/>
    <w:rsid w:val="00AA071A"/>
  </w:style>
  <w:style w:type="character" w:customStyle="1" w:styleId="WW8Num2z3">
    <w:name w:val="WW8Num2z3"/>
    <w:rsid w:val="00AA071A"/>
  </w:style>
  <w:style w:type="character" w:customStyle="1" w:styleId="WW8Num2z4">
    <w:name w:val="WW8Num2z4"/>
    <w:rsid w:val="00AA071A"/>
  </w:style>
  <w:style w:type="character" w:customStyle="1" w:styleId="WW8Num2z5">
    <w:name w:val="WW8Num2z5"/>
    <w:rsid w:val="00AA071A"/>
  </w:style>
  <w:style w:type="character" w:customStyle="1" w:styleId="WW8Num2z6">
    <w:name w:val="WW8Num2z6"/>
    <w:rsid w:val="00AA071A"/>
  </w:style>
  <w:style w:type="character" w:customStyle="1" w:styleId="WW8Num2z7">
    <w:name w:val="WW8Num2z7"/>
    <w:rsid w:val="00AA071A"/>
  </w:style>
  <w:style w:type="character" w:customStyle="1" w:styleId="WW8Num2z8">
    <w:name w:val="WW8Num2z8"/>
    <w:rsid w:val="00AA071A"/>
  </w:style>
  <w:style w:type="character" w:customStyle="1" w:styleId="WW8Num3z0">
    <w:name w:val="WW8Num3z0"/>
    <w:rsid w:val="00AA071A"/>
    <w:rPr>
      <w:rFonts w:ascii="Symbol" w:hAnsi="Symbol" w:cs="Symbol" w:hint="default"/>
      <w:lang w:val="sk-SK"/>
    </w:rPr>
  </w:style>
  <w:style w:type="character" w:customStyle="1" w:styleId="WW8Num3z1">
    <w:name w:val="WW8Num3z1"/>
    <w:rsid w:val="00AA071A"/>
    <w:rPr>
      <w:rFonts w:ascii="Courier New" w:hAnsi="Courier New" w:cs="Courier New" w:hint="default"/>
    </w:rPr>
  </w:style>
  <w:style w:type="character" w:customStyle="1" w:styleId="WW8Num3z2">
    <w:name w:val="WW8Num3z2"/>
    <w:rsid w:val="00AA071A"/>
    <w:rPr>
      <w:rFonts w:ascii="Wingdings" w:hAnsi="Wingdings" w:cs="Wingdings" w:hint="default"/>
    </w:rPr>
  </w:style>
  <w:style w:type="character" w:customStyle="1" w:styleId="WW8Num4z0">
    <w:name w:val="WW8Num4z0"/>
    <w:rsid w:val="00AA071A"/>
    <w:rPr>
      <w:rFonts w:ascii="Symbol" w:hAnsi="Symbol" w:cs="Symbol" w:hint="default"/>
    </w:rPr>
  </w:style>
  <w:style w:type="character" w:customStyle="1" w:styleId="WW8Num4z1">
    <w:name w:val="WW8Num4z1"/>
    <w:rsid w:val="00AA071A"/>
    <w:rPr>
      <w:rFonts w:ascii="Courier New" w:hAnsi="Courier New" w:cs="Courier New" w:hint="default"/>
    </w:rPr>
  </w:style>
  <w:style w:type="character" w:customStyle="1" w:styleId="WW8Num4z2">
    <w:name w:val="WW8Num4z2"/>
    <w:rsid w:val="00AA071A"/>
    <w:rPr>
      <w:rFonts w:ascii="Wingdings" w:hAnsi="Wingdings" w:cs="Wingdings" w:hint="default"/>
    </w:rPr>
  </w:style>
  <w:style w:type="character" w:customStyle="1" w:styleId="WW8Num5z0">
    <w:name w:val="WW8Num5z0"/>
    <w:rsid w:val="00AA071A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AA071A"/>
    <w:rPr>
      <w:rFonts w:ascii="Courier New" w:hAnsi="Courier New" w:cs="Courier New" w:hint="default"/>
    </w:rPr>
  </w:style>
  <w:style w:type="character" w:customStyle="1" w:styleId="WW8Num5z2">
    <w:name w:val="WW8Num5z2"/>
    <w:rsid w:val="00AA071A"/>
    <w:rPr>
      <w:rFonts w:ascii="Wingdings" w:hAnsi="Wingdings" w:cs="Wingdings" w:hint="default"/>
    </w:rPr>
  </w:style>
  <w:style w:type="character" w:customStyle="1" w:styleId="WW8Num5z3">
    <w:name w:val="WW8Num5z3"/>
    <w:rsid w:val="00AA071A"/>
    <w:rPr>
      <w:rFonts w:ascii="Symbol" w:hAnsi="Symbol" w:cs="Symbol" w:hint="default"/>
    </w:rPr>
  </w:style>
  <w:style w:type="character" w:customStyle="1" w:styleId="WW8Num6z0">
    <w:name w:val="WW8Num6z0"/>
    <w:rsid w:val="00AA071A"/>
    <w:rPr>
      <w:rFonts w:hint="default"/>
    </w:rPr>
  </w:style>
  <w:style w:type="character" w:customStyle="1" w:styleId="WW8Num7z0">
    <w:name w:val="WW8Num7z0"/>
    <w:rsid w:val="00AA071A"/>
    <w:rPr>
      <w:rFonts w:ascii="Symbol" w:hAnsi="Symbol" w:cs="Symbol" w:hint="default"/>
      <w:lang w:val="sk-SK"/>
    </w:rPr>
  </w:style>
  <w:style w:type="character" w:customStyle="1" w:styleId="WW8Num7z1">
    <w:name w:val="WW8Num7z1"/>
    <w:rsid w:val="00AA071A"/>
    <w:rPr>
      <w:rFonts w:ascii="Courier New" w:hAnsi="Courier New" w:cs="Courier New" w:hint="default"/>
    </w:rPr>
  </w:style>
  <w:style w:type="character" w:customStyle="1" w:styleId="WW8Num7z2">
    <w:name w:val="WW8Num7z2"/>
    <w:rsid w:val="00AA071A"/>
    <w:rPr>
      <w:rFonts w:ascii="Wingdings" w:hAnsi="Wingdings" w:cs="Wingdings" w:hint="default"/>
    </w:rPr>
  </w:style>
  <w:style w:type="character" w:customStyle="1" w:styleId="WW8Num8z0">
    <w:name w:val="WW8Num8z0"/>
    <w:rsid w:val="00AA071A"/>
    <w:rPr>
      <w:rFonts w:ascii="Symbol" w:hAnsi="Symbol" w:cs="Symbol" w:hint="default"/>
    </w:rPr>
  </w:style>
  <w:style w:type="character" w:customStyle="1" w:styleId="WW8Num8z2">
    <w:name w:val="WW8Num8z2"/>
    <w:rsid w:val="00AA071A"/>
    <w:rPr>
      <w:rFonts w:ascii="Wingdings" w:hAnsi="Wingdings" w:cs="Wingdings" w:hint="default"/>
    </w:rPr>
  </w:style>
  <w:style w:type="character" w:customStyle="1" w:styleId="WW8Num8z4">
    <w:name w:val="WW8Num8z4"/>
    <w:rsid w:val="00AA071A"/>
    <w:rPr>
      <w:rFonts w:ascii="Courier New" w:hAnsi="Courier New" w:cs="Courier New" w:hint="default"/>
    </w:rPr>
  </w:style>
  <w:style w:type="character" w:customStyle="1" w:styleId="WW8Num9z0">
    <w:name w:val="WW8Num9z0"/>
    <w:rsid w:val="00AA071A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AA071A"/>
    <w:rPr>
      <w:rFonts w:ascii="Courier New" w:hAnsi="Courier New" w:cs="Courier New" w:hint="default"/>
    </w:rPr>
  </w:style>
  <w:style w:type="character" w:customStyle="1" w:styleId="WW8Num9z2">
    <w:name w:val="WW8Num9z2"/>
    <w:rsid w:val="00AA071A"/>
    <w:rPr>
      <w:rFonts w:ascii="Wingdings" w:hAnsi="Wingdings" w:cs="Wingdings" w:hint="default"/>
    </w:rPr>
  </w:style>
  <w:style w:type="character" w:customStyle="1" w:styleId="WW8Num9z3">
    <w:name w:val="WW8Num9z3"/>
    <w:rsid w:val="00AA071A"/>
    <w:rPr>
      <w:rFonts w:ascii="Symbol" w:hAnsi="Symbol" w:cs="Symbol" w:hint="default"/>
    </w:rPr>
  </w:style>
  <w:style w:type="character" w:customStyle="1" w:styleId="WW8Num10z0">
    <w:name w:val="WW8Num10z0"/>
    <w:rsid w:val="00AA071A"/>
    <w:rPr>
      <w:rFonts w:ascii="Wingdings" w:eastAsia="Times New Roman" w:hAnsi="Wingdings" w:cs="Times New Roman" w:hint="default"/>
      <w:lang w:val="sk-SK"/>
    </w:rPr>
  </w:style>
  <w:style w:type="character" w:customStyle="1" w:styleId="WW8Num10z1">
    <w:name w:val="WW8Num10z1"/>
    <w:rsid w:val="00AA071A"/>
    <w:rPr>
      <w:rFonts w:ascii="Courier New" w:hAnsi="Courier New" w:cs="Times New Roman" w:hint="default"/>
    </w:rPr>
  </w:style>
  <w:style w:type="character" w:customStyle="1" w:styleId="WW8Num10z2">
    <w:name w:val="WW8Num10z2"/>
    <w:rsid w:val="00AA071A"/>
    <w:rPr>
      <w:rFonts w:ascii="Wingdings" w:hAnsi="Wingdings" w:cs="Wingdings" w:hint="default"/>
    </w:rPr>
  </w:style>
  <w:style w:type="character" w:customStyle="1" w:styleId="WW8Num10z3">
    <w:name w:val="WW8Num10z3"/>
    <w:rsid w:val="00AA071A"/>
    <w:rPr>
      <w:rFonts w:ascii="Symbol" w:hAnsi="Symbol" w:cs="Symbol" w:hint="default"/>
    </w:rPr>
  </w:style>
  <w:style w:type="character" w:customStyle="1" w:styleId="WW8Num10z4">
    <w:name w:val="WW8Num10z4"/>
    <w:rsid w:val="00AA071A"/>
  </w:style>
  <w:style w:type="character" w:customStyle="1" w:styleId="WW8Num10z5">
    <w:name w:val="WW8Num10z5"/>
    <w:rsid w:val="00AA071A"/>
  </w:style>
  <w:style w:type="character" w:customStyle="1" w:styleId="WW8Num10z6">
    <w:name w:val="WW8Num10z6"/>
    <w:rsid w:val="00AA071A"/>
  </w:style>
  <w:style w:type="character" w:customStyle="1" w:styleId="WW8Num10z7">
    <w:name w:val="WW8Num10z7"/>
    <w:rsid w:val="00AA071A"/>
  </w:style>
  <w:style w:type="character" w:customStyle="1" w:styleId="WW8Num10z8">
    <w:name w:val="WW8Num10z8"/>
    <w:rsid w:val="00AA071A"/>
  </w:style>
  <w:style w:type="character" w:customStyle="1" w:styleId="WW8Num11z0">
    <w:name w:val="WW8Num11z0"/>
    <w:rsid w:val="00AA071A"/>
    <w:rPr>
      <w:rFonts w:hint="default"/>
    </w:rPr>
  </w:style>
  <w:style w:type="character" w:customStyle="1" w:styleId="WW8Num11z2">
    <w:name w:val="WW8Num11z2"/>
    <w:rsid w:val="00AA071A"/>
  </w:style>
  <w:style w:type="character" w:customStyle="1" w:styleId="WW8Num11z3">
    <w:name w:val="WW8Num11z3"/>
    <w:rsid w:val="00AA071A"/>
  </w:style>
  <w:style w:type="character" w:customStyle="1" w:styleId="WW8Num11z4">
    <w:name w:val="WW8Num11z4"/>
    <w:rsid w:val="00AA071A"/>
  </w:style>
  <w:style w:type="character" w:customStyle="1" w:styleId="WW8Num11z5">
    <w:name w:val="WW8Num11z5"/>
    <w:rsid w:val="00AA071A"/>
  </w:style>
  <w:style w:type="character" w:customStyle="1" w:styleId="WW8Num11z6">
    <w:name w:val="WW8Num11z6"/>
    <w:rsid w:val="00AA071A"/>
  </w:style>
  <w:style w:type="character" w:customStyle="1" w:styleId="WW8Num11z7">
    <w:name w:val="WW8Num11z7"/>
    <w:rsid w:val="00AA071A"/>
  </w:style>
  <w:style w:type="character" w:customStyle="1" w:styleId="WW8Num11z8">
    <w:name w:val="WW8Num11z8"/>
    <w:rsid w:val="00AA071A"/>
  </w:style>
  <w:style w:type="character" w:customStyle="1" w:styleId="WW8Num12z0">
    <w:name w:val="WW8Num12z0"/>
    <w:rsid w:val="00AA071A"/>
    <w:rPr>
      <w:rFonts w:ascii="Symbol" w:hAnsi="Symbol" w:cs="Symbol" w:hint="default"/>
    </w:rPr>
  </w:style>
  <w:style w:type="character" w:customStyle="1" w:styleId="WW8Num12z1">
    <w:name w:val="WW8Num12z1"/>
    <w:rsid w:val="00AA071A"/>
    <w:rPr>
      <w:rFonts w:ascii="Courier New" w:hAnsi="Courier New" w:cs="Courier New" w:hint="default"/>
    </w:rPr>
  </w:style>
  <w:style w:type="character" w:customStyle="1" w:styleId="WW8Num12z2">
    <w:name w:val="WW8Num12z2"/>
    <w:rsid w:val="00AA071A"/>
    <w:rPr>
      <w:rFonts w:ascii="Wingdings" w:hAnsi="Wingdings" w:cs="Wingdings" w:hint="default"/>
    </w:rPr>
  </w:style>
  <w:style w:type="character" w:customStyle="1" w:styleId="WW8Num13z0">
    <w:name w:val="WW8Num13z0"/>
    <w:rsid w:val="00AA071A"/>
    <w:rPr>
      <w:b/>
      <w:bCs/>
      <w:lang w:val="sk-SK"/>
    </w:rPr>
  </w:style>
  <w:style w:type="character" w:customStyle="1" w:styleId="WW8Num13z1">
    <w:name w:val="WW8Num13z1"/>
    <w:rsid w:val="00AA071A"/>
  </w:style>
  <w:style w:type="character" w:customStyle="1" w:styleId="WW8Num13z2">
    <w:name w:val="WW8Num13z2"/>
    <w:rsid w:val="00AA071A"/>
  </w:style>
  <w:style w:type="character" w:customStyle="1" w:styleId="WW8Num13z3">
    <w:name w:val="WW8Num13z3"/>
    <w:rsid w:val="00AA071A"/>
  </w:style>
  <w:style w:type="character" w:customStyle="1" w:styleId="WW8Num13z4">
    <w:name w:val="WW8Num13z4"/>
    <w:rsid w:val="00AA071A"/>
  </w:style>
  <w:style w:type="character" w:customStyle="1" w:styleId="WW8Num13z5">
    <w:name w:val="WW8Num13z5"/>
    <w:rsid w:val="00AA071A"/>
  </w:style>
  <w:style w:type="character" w:customStyle="1" w:styleId="WW8Num13z6">
    <w:name w:val="WW8Num13z6"/>
    <w:rsid w:val="00AA071A"/>
  </w:style>
  <w:style w:type="character" w:customStyle="1" w:styleId="WW8Num13z7">
    <w:name w:val="WW8Num13z7"/>
    <w:rsid w:val="00AA071A"/>
  </w:style>
  <w:style w:type="character" w:customStyle="1" w:styleId="WW8Num13z8">
    <w:name w:val="WW8Num13z8"/>
    <w:rsid w:val="00AA071A"/>
  </w:style>
  <w:style w:type="character" w:customStyle="1" w:styleId="WW8Num14z0">
    <w:name w:val="WW8Num14z0"/>
    <w:rsid w:val="00AA071A"/>
    <w:rPr>
      <w:rFonts w:ascii="Symbol" w:hAnsi="Symbol" w:cs="Symbol" w:hint="default"/>
    </w:rPr>
  </w:style>
  <w:style w:type="character" w:customStyle="1" w:styleId="WW8Num14z1">
    <w:name w:val="WW8Num14z1"/>
    <w:rsid w:val="00AA071A"/>
    <w:rPr>
      <w:rFonts w:ascii="Courier New" w:hAnsi="Courier New" w:cs="Courier New" w:hint="default"/>
    </w:rPr>
  </w:style>
  <w:style w:type="character" w:customStyle="1" w:styleId="WW8Num14z2">
    <w:name w:val="WW8Num14z2"/>
    <w:rsid w:val="00AA071A"/>
    <w:rPr>
      <w:rFonts w:ascii="Wingdings" w:hAnsi="Wingdings" w:cs="Wingdings" w:hint="default"/>
    </w:rPr>
  </w:style>
  <w:style w:type="character" w:customStyle="1" w:styleId="WW8Num15z0">
    <w:name w:val="WW8Num15z0"/>
    <w:rsid w:val="00AA071A"/>
  </w:style>
  <w:style w:type="character" w:customStyle="1" w:styleId="WW8Num15z1">
    <w:name w:val="WW8Num15z1"/>
    <w:rsid w:val="00AA071A"/>
  </w:style>
  <w:style w:type="character" w:customStyle="1" w:styleId="WW8Num15z2">
    <w:name w:val="WW8Num15z2"/>
    <w:rsid w:val="00AA071A"/>
  </w:style>
  <w:style w:type="character" w:customStyle="1" w:styleId="WW8Num15z3">
    <w:name w:val="WW8Num15z3"/>
    <w:rsid w:val="00AA071A"/>
  </w:style>
  <w:style w:type="character" w:customStyle="1" w:styleId="WW8Num15z4">
    <w:name w:val="WW8Num15z4"/>
    <w:rsid w:val="00AA071A"/>
  </w:style>
  <w:style w:type="character" w:customStyle="1" w:styleId="WW8Num15z5">
    <w:name w:val="WW8Num15z5"/>
    <w:rsid w:val="00AA071A"/>
  </w:style>
  <w:style w:type="character" w:customStyle="1" w:styleId="WW8Num15z6">
    <w:name w:val="WW8Num15z6"/>
    <w:rsid w:val="00AA071A"/>
  </w:style>
  <w:style w:type="character" w:customStyle="1" w:styleId="WW8Num15z7">
    <w:name w:val="WW8Num15z7"/>
    <w:rsid w:val="00AA071A"/>
  </w:style>
  <w:style w:type="character" w:customStyle="1" w:styleId="WW8Num15z8">
    <w:name w:val="WW8Num15z8"/>
    <w:rsid w:val="00AA071A"/>
  </w:style>
  <w:style w:type="character" w:customStyle="1" w:styleId="WW8Num16z0">
    <w:name w:val="WW8Num16z0"/>
    <w:rsid w:val="00AA071A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AA071A"/>
    <w:rPr>
      <w:rFonts w:ascii="Courier New" w:hAnsi="Courier New" w:cs="Courier New" w:hint="default"/>
    </w:rPr>
  </w:style>
  <w:style w:type="character" w:customStyle="1" w:styleId="WW8Num16z2">
    <w:name w:val="WW8Num16z2"/>
    <w:rsid w:val="00AA071A"/>
    <w:rPr>
      <w:rFonts w:ascii="Wingdings" w:hAnsi="Wingdings" w:cs="Wingdings" w:hint="default"/>
    </w:rPr>
  </w:style>
  <w:style w:type="character" w:customStyle="1" w:styleId="WW8Num16z3">
    <w:name w:val="WW8Num16z3"/>
    <w:rsid w:val="00AA071A"/>
    <w:rPr>
      <w:rFonts w:ascii="Symbol" w:hAnsi="Symbol" w:cs="Symbol" w:hint="default"/>
    </w:rPr>
  </w:style>
  <w:style w:type="character" w:customStyle="1" w:styleId="WW8Num17z0">
    <w:name w:val="WW8Num17z0"/>
    <w:rsid w:val="00AA071A"/>
    <w:rPr>
      <w:rFonts w:ascii="Symbol" w:hAnsi="Symbol" w:cs="Symbol" w:hint="default"/>
    </w:rPr>
  </w:style>
  <w:style w:type="character" w:customStyle="1" w:styleId="WW8Num17z1">
    <w:name w:val="WW8Num17z1"/>
    <w:rsid w:val="00AA071A"/>
    <w:rPr>
      <w:rFonts w:ascii="Symbol" w:hAnsi="Symbol" w:cs="Symbol" w:hint="default"/>
      <w:sz w:val="20"/>
    </w:rPr>
  </w:style>
  <w:style w:type="character" w:customStyle="1" w:styleId="WW8Num17z2">
    <w:name w:val="WW8Num17z2"/>
    <w:rsid w:val="00AA071A"/>
    <w:rPr>
      <w:rFonts w:ascii="Wingdings" w:hAnsi="Wingdings" w:cs="Wingdings" w:hint="default"/>
    </w:rPr>
  </w:style>
  <w:style w:type="character" w:customStyle="1" w:styleId="WW8Num17z4">
    <w:name w:val="WW8Num17z4"/>
    <w:rsid w:val="00AA071A"/>
    <w:rPr>
      <w:rFonts w:ascii="Courier New" w:hAnsi="Courier New" w:cs="Courier New" w:hint="default"/>
    </w:rPr>
  </w:style>
  <w:style w:type="character" w:customStyle="1" w:styleId="WW8Num18z0">
    <w:name w:val="WW8Num18z0"/>
    <w:rsid w:val="00AA071A"/>
    <w:rPr>
      <w:rFonts w:hint="default"/>
    </w:rPr>
  </w:style>
  <w:style w:type="character" w:customStyle="1" w:styleId="WW8Num18z1">
    <w:name w:val="WW8Num18z1"/>
    <w:rsid w:val="00AA071A"/>
  </w:style>
  <w:style w:type="character" w:customStyle="1" w:styleId="WW8Num18z2">
    <w:name w:val="WW8Num18z2"/>
    <w:rsid w:val="00AA071A"/>
  </w:style>
  <w:style w:type="character" w:customStyle="1" w:styleId="WW8Num18z3">
    <w:name w:val="WW8Num18z3"/>
    <w:rsid w:val="00AA071A"/>
  </w:style>
  <w:style w:type="character" w:customStyle="1" w:styleId="WW8Num18z4">
    <w:name w:val="WW8Num18z4"/>
    <w:rsid w:val="00AA071A"/>
  </w:style>
  <w:style w:type="character" w:customStyle="1" w:styleId="WW8Num18z5">
    <w:name w:val="WW8Num18z5"/>
    <w:rsid w:val="00AA071A"/>
  </w:style>
  <w:style w:type="character" w:customStyle="1" w:styleId="WW8Num18z6">
    <w:name w:val="WW8Num18z6"/>
    <w:rsid w:val="00AA071A"/>
  </w:style>
  <w:style w:type="character" w:customStyle="1" w:styleId="WW8Num18z7">
    <w:name w:val="WW8Num18z7"/>
    <w:rsid w:val="00AA071A"/>
  </w:style>
  <w:style w:type="character" w:customStyle="1" w:styleId="WW8Num18z8">
    <w:name w:val="WW8Num18z8"/>
    <w:rsid w:val="00AA071A"/>
  </w:style>
  <w:style w:type="character" w:customStyle="1" w:styleId="WW8Num19z0">
    <w:name w:val="WW8Num19z0"/>
    <w:rsid w:val="00AA071A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AA071A"/>
    <w:rPr>
      <w:rFonts w:ascii="Courier New" w:hAnsi="Courier New" w:cs="Courier New" w:hint="default"/>
    </w:rPr>
  </w:style>
  <w:style w:type="character" w:customStyle="1" w:styleId="WW8Num19z2">
    <w:name w:val="WW8Num19z2"/>
    <w:rsid w:val="00AA071A"/>
    <w:rPr>
      <w:rFonts w:ascii="Wingdings" w:hAnsi="Wingdings" w:cs="Wingdings" w:hint="default"/>
    </w:rPr>
  </w:style>
  <w:style w:type="character" w:customStyle="1" w:styleId="WW8Num19z3">
    <w:name w:val="WW8Num19z3"/>
    <w:rsid w:val="00AA071A"/>
    <w:rPr>
      <w:rFonts w:ascii="Symbol" w:hAnsi="Symbol" w:cs="Symbol" w:hint="default"/>
    </w:rPr>
  </w:style>
  <w:style w:type="character" w:customStyle="1" w:styleId="WW8Num20z0">
    <w:name w:val="WW8Num20z0"/>
    <w:rsid w:val="00AA071A"/>
    <w:rPr>
      <w:rFonts w:hint="default"/>
    </w:rPr>
  </w:style>
  <w:style w:type="character" w:customStyle="1" w:styleId="WW8Num20z1">
    <w:name w:val="WW8Num20z1"/>
    <w:rsid w:val="00AA071A"/>
  </w:style>
  <w:style w:type="character" w:customStyle="1" w:styleId="WW8Num20z2">
    <w:name w:val="WW8Num20z2"/>
    <w:rsid w:val="00AA071A"/>
  </w:style>
  <w:style w:type="character" w:customStyle="1" w:styleId="WW8Num20z3">
    <w:name w:val="WW8Num20z3"/>
    <w:rsid w:val="00AA071A"/>
  </w:style>
  <w:style w:type="character" w:customStyle="1" w:styleId="WW8Num20z4">
    <w:name w:val="WW8Num20z4"/>
    <w:rsid w:val="00AA071A"/>
  </w:style>
  <w:style w:type="character" w:customStyle="1" w:styleId="WW8Num20z5">
    <w:name w:val="WW8Num20z5"/>
    <w:rsid w:val="00AA071A"/>
  </w:style>
  <w:style w:type="character" w:customStyle="1" w:styleId="WW8Num20z6">
    <w:name w:val="WW8Num20z6"/>
    <w:rsid w:val="00AA071A"/>
  </w:style>
  <w:style w:type="character" w:customStyle="1" w:styleId="WW8Num20z7">
    <w:name w:val="WW8Num20z7"/>
    <w:rsid w:val="00AA071A"/>
  </w:style>
  <w:style w:type="character" w:customStyle="1" w:styleId="WW8Num20z8">
    <w:name w:val="WW8Num20z8"/>
    <w:rsid w:val="00AA071A"/>
  </w:style>
  <w:style w:type="character" w:customStyle="1" w:styleId="WW8Num21z0">
    <w:name w:val="WW8Num21z0"/>
    <w:rsid w:val="00AA071A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AA071A"/>
    <w:rPr>
      <w:rFonts w:ascii="Courier New" w:hAnsi="Courier New" w:cs="Courier New" w:hint="default"/>
    </w:rPr>
  </w:style>
  <w:style w:type="character" w:customStyle="1" w:styleId="WW8Num21z2">
    <w:name w:val="WW8Num21z2"/>
    <w:rsid w:val="00AA071A"/>
    <w:rPr>
      <w:rFonts w:ascii="Wingdings" w:hAnsi="Wingdings" w:cs="Wingdings" w:hint="default"/>
    </w:rPr>
  </w:style>
  <w:style w:type="character" w:customStyle="1" w:styleId="WW8Num21z3">
    <w:name w:val="WW8Num21z3"/>
    <w:rsid w:val="00AA071A"/>
    <w:rPr>
      <w:rFonts w:ascii="Symbol" w:hAnsi="Symbol" w:cs="Symbol" w:hint="default"/>
    </w:rPr>
  </w:style>
  <w:style w:type="character" w:customStyle="1" w:styleId="WW8Num22z0">
    <w:name w:val="WW8Num22z0"/>
    <w:rsid w:val="00AA071A"/>
    <w:rPr>
      <w:rFonts w:ascii="Symbol" w:hAnsi="Symbol" w:cs="Symbol" w:hint="default"/>
    </w:rPr>
  </w:style>
  <w:style w:type="character" w:customStyle="1" w:styleId="WW8Num22z1">
    <w:name w:val="WW8Num22z1"/>
    <w:rsid w:val="00AA071A"/>
    <w:rPr>
      <w:rFonts w:ascii="Courier New" w:hAnsi="Courier New" w:cs="Courier New" w:hint="default"/>
    </w:rPr>
  </w:style>
  <w:style w:type="character" w:customStyle="1" w:styleId="WW8Num22z2">
    <w:name w:val="WW8Num22z2"/>
    <w:rsid w:val="00AA071A"/>
    <w:rPr>
      <w:rFonts w:ascii="Wingdings" w:hAnsi="Wingdings" w:cs="Wingdings" w:hint="default"/>
    </w:rPr>
  </w:style>
  <w:style w:type="character" w:customStyle="1" w:styleId="WW8Num23z0">
    <w:name w:val="WW8Num23z0"/>
    <w:rsid w:val="00AA071A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AA071A"/>
    <w:rPr>
      <w:rFonts w:ascii="Courier New" w:hAnsi="Courier New" w:cs="Courier New" w:hint="default"/>
    </w:rPr>
  </w:style>
  <w:style w:type="character" w:customStyle="1" w:styleId="WW8Num23z2">
    <w:name w:val="WW8Num23z2"/>
    <w:rsid w:val="00AA071A"/>
    <w:rPr>
      <w:rFonts w:ascii="Wingdings" w:hAnsi="Wingdings" w:cs="Wingdings" w:hint="default"/>
    </w:rPr>
  </w:style>
  <w:style w:type="character" w:customStyle="1" w:styleId="WW8Num23z3">
    <w:name w:val="WW8Num23z3"/>
    <w:rsid w:val="00AA071A"/>
    <w:rPr>
      <w:rFonts w:ascii="Symbol" w:hAnsi="Symbol" w:cs="Symbol" w:hint="default"/>
    </w:rPr>
  </w:style>
  <w:style w:type="character" w:customStyle="1" w:styleId="WW8NumSt22z0">
    <w:name w:val="WW8NumSt22z0"/>
    <w:rsid w:val="00AA071A"/>
    <w:rPr>
      <w:rFonts w:ascii="Symbol" w:hAnsi="Symbol" w:cs="Symbol" w:hint="default"/>
    </w:rPr>
  </w:style>
  <w:style w:type="character" w:customStyle="1" w:styleId="Predvolenpsmoodseku1">
    <w:name w:val="Predvolené písmo odseku1"/>
    <w:rsid w:val="00AA071A"/>
  </w:style>
  <w:style w:type="character" w:customStyle="1" w:styleId="HlavikaChar">
    <w:name w:val="Hlavička Char"/>
    <w:uiPriority w:val="99"/>
    <w:rsid w:val="00AA071A"/>
    <w:rPr>
      <w:sz w:val="24"/>
      <w:szCs w:val="24"/>
      <w:lang w:val="cs-CZ"/>
    </w:rPr>
  </w:style>
  <w:style w:type="character" w:customStyle="1" w:styleId="PtaChar">
    <w:name w:val="Päta Char"/>
    <w:rsid w:val="00AA071A"/>
    <w:rPr>
      <w:sz w:val="24"/>
      <w:szCs w:val="24"/>
      <w:lang w:val="cs-CZ"/>
    </w:rPr>
  </w:style>
  <w:style w:type="paragraph" w:customStyle="1" w:styleId="Nadpis">
    <w:name w:val="Nadpis"/>
    <w:basedOn w:val="Normlny"/>
    <w:next w:val="Zkladntext"/>
    <w:rsid w:val="00AA07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y"/>
    <w:rsid w:val="00AA071A"/>
    <w:pPr>
      <w:widowControl w:val="0"/>
      <w:suppressLineNumbers/>
      <w:jc w:val="both"/>
    </w:pPr>
    <w:rPr>
      <w:bCs/>
      <w:iCs/>
      <w:lang w:val="sk-SK"/>
    </w:rPr>
  </w:style>
  <w:style w:type="paragraph" w:styleId="Zoznam">
    <w:name w:val="List"/>
    <w:basedOn w:val="Zkladntext"/>
    <w:rsid w:val="00AA071A"/>
    <w:rPr>
      <w:rFonts w:cs="Mangal"/>
    </w:rPr>
  </w:style>
  <w:style w:type="paragraph" w:customStyle="1" w:styleId="Popisok">
    <w:name w:val="Popisok"/>
    <w:basedOn w:val="Normlny"/>
    <w:rsid w:val="00AA071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ny"/>
    <w:rsid w:val="00AA071A"/>
    <w:pPr>
      <w:suppressLineNumbers/>
    </w:pPr>
    <w:rPr>
      <w:rFonts w:cs="Mangal"/>
    </w:rPr>
  </w:style>
  <w:style w:type="paragraph" w:styleId="Zarkazkladnhotextu">
    <w:name w:val="Body Text Indent"/>
    <w:basedOn w:val="Normlny"/>
    <w:rsid w:val="00AA071A"/>
    <w:pPr>
      <w:widowControl w:val="0"/>
      <w:autoSpaceDE w:val="0"/>
      <w:spacing w:line="384" w:lineRule="atLeast"/>
      <w:ind w:firstLine="705"/>
      <w:jc w:val="both"/>
    </w:pPr>
    <w:rPr>
      <w:i/>
      <w:iCs/>
      <w:szCs w:val="22"/>
      <w:lang w:val="sk-SK"/>
    </w:rPr>
  </w:style>
  <w:style w:type="paragraph" w:customStyle="1" w:styleId="Zkladntext21">
    <w:name w:val="Základný text 21"/>
    <w:basedOn w:val="Normlny"/>
    <w:rsid w:val="00AA071A"/>
    <w:pPr>
      <w:widowControl w:val="0"/>
      <w:suppressLineNumbers/>
    </w:pPr>
    <w:rPr>
      <w:b/>
      <w:i/>
      <w:lang w:val="sk-SK"/>
    </w:rPr>
  </w:style>
  <w:style w:type="paragraph" w:customStyle="1" w:styleId="Obyajntext1">
    <w:name w:val="Obyčajný text1"/>
    <w:basedOn w:val="Normlny"/>
    <w:rsid w:val="00AA071A"/>
    <w:rPr>
      <w:rFonts w:ascii="Courier New" w:hAnsi="Courier New" w:cs="Courier New"/>
      <w:sz w:val="20"/>
      <w:szCs w:val="20"/>
      <w:lang w:val="sk-SK"/>
    </w:rPr>
  </w:style>
  <w:style w:type="paragraph" w:customStyle="1" w:styleId="Normln1">
    <w:name w:val="Normální1"/>
    <w:rsid w:val="00AA071A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Obsahtabuky">
    <w:name w:val="Obsah tabu?ky"/>
    <w:basedOn w:val="Normlny"/>
    <w:rsid w:val="00AA071A"/>
    <w:pPr>
      <w:widowControl w:val="0"/>
      <w:suppressLineNumbers/>
      <w:overflowPunct w:val="0"/>
      <w:autoSpaceDE w:val="0"/>
    </w:pPr>
    <w:rPr>
      <w:color w:val="000000"/>
      <w:szCs w:val="20"/>
      <w:lang w:val="sk-SK"/>
    </w:rPr>
  </w:style>
  <w:style w:type="paragraph" w:customStyle="1" w:styleId="Nadpistabuky">
    <w:name w:val="Nadpis tabu?ky"/>
    <w:basedOn w:val="Obsahtabuky"/>
    <w:rsid w:val="00AA071A"/>
    <w:pPr>
      <w:jc w:val="center"/>
    </w:pPr>
    <w:rPr>
      <w:b/>
      <w:i/>
    </w:rPr>
  </w:style>
  <w:style w:type="paragraph" w:styleId="Hlavika">
    <w:name w:val="header"/>
    <w:basedOn w:val="Normlny"/>
    <w:rsid w:val="00AA071A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AA071A"/>
    <w:pPr>
      <w:tabs>
        <w:tab w:val="center" w:pos="4536"/>
        <w:tab w:val="right" w:pos="9072"/>
      </w:tabs>
    </w:pPr>
  </w:style>
  <w:style w:type="paragraph" w:customStyle="1" w:styleId="Obsahtabuky0">
    <w:name w:val="Obsah tabuľky"/>
    <w:basedOn w:val="Normlny"/>
    <w:rsid w:val="00AA071A"/>
    <w:pPr>
      <w:suppressLineNumbers/>
    </w:pPr>
  </w:style>
  <w:style w:type="paragraph" w:customStyle="1" w:styleId="Nadpistabuky0">
    <w:name w:val="Nadpis tabuľky"/>
    <w:basedOn w:val="Obsahtabuky0"/>
    <w:rsid w:val="00AA071A"/>
    <w:pPr>
      <w:jc w:val="center"/>
    </w:pPr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12C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2CDB"/>
    <w:rPr>
      <w:rFonts w:ascii="Tahoma" w:hAnsi="Tahoma" w:cs="Tahoma"/>
      <w:sz w:val="16"/>
      <w:szCs w:val="16"/>
      <w:lang w:val="cs-CZ" w:eastAsia="ar-SA"/>
    </w:rPr>
  </w:style>
  <w:style w:type="paragraph" w:styleId="Odsekzoznamu">
    <w:name w:val="List Paragraph"/>
    <w:basedOn w:val="Normlny"/>
    <w:uiPriority w:val="34"/>
    <w:qFormat/>
    <w:rsid w:val="005B0A15"/>
    <w:pPr>
      <w:ind w:left="720"/>
      <w:contextualSpacing/>
    </w:pPr>
  </w:style>
  <w:style w:type="paragraph" w:customStyle="1" w:styleId="Default">
    <w:name w:val="Default"/>
    <w:rsid w:val="004C0A7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riadkovania">
    <w:name w:val="No Spacing"/>
    <w:uiPriority w:val="1"/>
    <w:qFormat/>
    <w:rsid w:val="004C0A78"/>
    <w:rPr>
      <w:rFonts w:ascii="Calibri" w:eastAsia="Calibri" w:hAnsi="Calibri"/>
      <w:sz w:val="22"/>
      <w:szCs w:val="22"/>
      <w:lang w:eastAsia="en-US"/>
    </w:rPr>
  </w:style>
  <w:style w:type="paragraph" w:customStyle="1" w:styleId="CEMOS">
    <w:name w:val="CEMOS"/>
    <w:basedOn w:val="Normlny"/>
    <w:rsid w:val="003A0A6B"/>
    <w:pPr>
      <w:suppressAutoHyphens w:val="0"/>
      <w:spacing w:before="120"/>
      <w:ind w:left="720" w:hanging="720"/>
      <w:jc w:val="both"/>
    </w:pPr>
    <w:rPr>
      <w:rFonts w:ascii="Arial Narrow" w:hAnsi="Arial Narrow"/>
      <w:sz w:val="20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Stavba</vt:lpstr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creator>Maretta Peter</dc:creator>
  <cp:lastModifiedBy>ondriga</cp:lastModifiedBy>
  <cp:revision>13</cp:revision>
  <cp:lastPrinted>2020-01-28T16:50:00Z</cp:lastPrinted>
  <dcterms:created xsi:type="dcterms:W3CDTF">2020-01-28T16:33:00Z</dcterms:created>
  <dcterms:modified xsi:type="dcterms:W3CDTF">2020-09-08T19:12:00Z</dcterms:modified>
</cp:coreProperties>
</file>